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85319" w14:textId="39EC19EA" w:rsidR="00261907" w:rsidRPr="00474699" w:rsidRDefault="00261907" w:rsidP="00261907">
      <w:pPr>
        <w:pStyle w:val="Akapitzlist"/>
        <w:ind w:left="284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474699">
        <w:rPr>
          <w:rFonts w:asciiTheme="minorHAnsi" w:hAnsiTheme="minorHAnsi" w:cstheme="minorHAnsi"/>
          <w:b/>
          <w:bCs/>
          <w:sz w:val="24"/>
          <w:szCs w:val="24"/>
        </w:rPr>
        <w:t>Załącznik nr 1</w:t>
      </w:r>
    </w:p>
    <w:p w14:paraId="7DE734E1" w14:textId="5C964AC5" w:rsidR="006A1856" w:rsidRPr="00474699" w:rsidRDefault="006A1856" w:rsidP="006A1856">
      <w:pPr>
        <w:pStyle w:val="ZnakZnakZnakZnak"/>
        <w:jc w:val="right"/>
        <w:rPr>
          <w:rFonts w:asciiTheme="minorHAnsi" w:hAnsiTheme="minorHAnsi" w:cstheme="minorHAnsi"/>
        </w:rPr>
      </w:pPr>
      <w:r w:rsidRPr="00474699">
        <w:rPr>
          <w:rFonts w:asciiTheme="minorHAnsi" w:hAnsiTheme="minorHAnsi" w:cstheme="minorHAnsi"/>
        </w:rPr>
        <w:tab/>
      </w:r>
      <w:r w:rsidRPr="00474699">
        <w:rPr>
          <w:rFonts w:asciiTheme="minorHAnsi" w:hAnsiTheme="minorHAnsi" w:cstheme="minorHAnsi"/>
        </w:rPr>
        <w:tab/>
      </w:r>
      <w:r w:rsidRPr="00474699">
        <w:rPr>
          <w:rFonts w:asciiTheme="minorHAnsi" w:hAnsiTheme="minorHAnsi" w:cstheme="minorHAnsi"/>
        </w:rPr>
        <w:tab/>
      </w:r>
      <w:r w:rsidRPr="00474699">
        <w:rPr>
          <w:rFonts w:asciiTheme="minorHAnsi" w:hAnsiTheme="minorHAnsi" w:cstheme="minorHAnsi"/>
        </w:rPr>
        <w:tab/>
      </w:r>
      <w:r w:rsidRPr="00474699">
        <w:rPr>
          <w:rFonts w:asciiTheme="minorHAnsi" w:hAnsiTheme="minorHAnsi" w:cstheme="minorHAnsi"/>
        </w:rPr>
        <w:tab/>
      </w:r>
      <w:r w:rsidRPr="00474699">
        <w:rPr>
          <w:rFonts w:asciiTheme="minorHAnsi" w:hAnsiTheme="minorHAnsi" w:cstheme="minorHAnsi"/>
        </w:rPr>
        <w:tab/>
      </w:r>
      <w:r w:rsidRPr="00474699">
        <w:rPr>
          <w:rFonts w:asciiTheme="minorHAnsi" w:hAnsiTheme="minorHAnsi" w:cstheme="minorHAnsi"/>
        </w:rPr>
        <w:tab/>
      </w:r>
    </w:p>
    <w:p w14:paraId="29E48C0F" w14:textId="77777777" w:rsidR="006A1856" w:rsidRPr="00474699" w:rsidRDefault="006A1856" w:rsidP="006A1856">
      <w:pPr>
        <w:pStyle w:val="ZnakZnakZnakZnak"/>
        <w:jc w:val="center"/>
        <w:rPr>
          <w:rFonts w:asciiTheme="minorHAnsi" w:hAnsiTheme="minorHAnsi" w:cstheme="minorHAnsi"/>
          <w:b/>
          <w:bCs/>
        </w:rPr>
      </w:pPr>
      <w:r w:rsidRPr="00474699">
        <w:rPr>
          <w:rFonts w:asciiTheme="minorHAnsi" w:hAnsiTheme="minorHAnsi" w:cstheme="minorHAnsi"/>
          <w:b/>
          <w:bCs/>
        </w:rPr>
        <w:t>OFERTA</w:t>
      </w:r>
    </w:p>
    <w:p w14:paraId="3FDDD9B7" w14:textId="77777777" w:rsidR="006A1856" w:rsidRPr="00474699" w:rsidRDefault="006A1856" w:rsidP="006A1856">
      <w:pPr>
        <w:pStyle w:val="ZnakZnakZnakZnak"/>
        <w:jc w:val="center"/>
        <w:rPr>
          <w:rFonts w:asciiTheme="minorHAnsi" w:hAnsiTheme="minorHAnsi" w:cstheme="minorHAnsi"/>
          <w:b/>
          <w:bCs/>
        </w:rPr>
      </w:pPr>
      <w:r w:rsidRPr="00474699">
        <w:rPr>
          <w:rFonts w:asciiTheme="minorHAnsi" w:hAnsiTheme="minorHAnsi" w:cstheme="minorHAnsi"/>
          <w:b/>
          <w:bCs/>
        </w:rPr>
        <w:t>Do Zamawiającego:</w:t>
      </w:r>
    </w:p>
    <w:p w14:paraId="3CF61926" w14:textId="77777777" w:rsidR="006A1856" w:rsidRPr="00474699" w:rsidRDefault="006A1856" w:rsidP="006A1856">
      <w:pPr>
        <w:pStyle w:val="ZnakZnakZnakZnak"/>
        <w:jc w:val="center"/>
        <w:rPr>
          <w:rFonts w:asciiTheme="minorHAnsi" w:hAnsiTheme="minorHAnsi" w:cstheme="minorHAnsi"/>
        </w:rPr>
      </w:pPr>
      <w:r w:rsidRPr="00474699">
        <w:rPr>
          <w:rFonts w:asciiTheme="minorHAnsi" w:hAnsiTheme="minorHAnsi" w:cstheme="minorHAnsi"/>
        </w:rPr>
        <w:t xml:space="preserve">GMINA MIASTO KROSNO , 38 - 400 Krosno ul. Lwowska 28A </w:t>
      </w:r>
    </w:p>
    <w:p w14:paraId="482F8E36" w14:textId="6AAED5FD" w:rsidR="006A1856" w:rsidRPr="00474699" w:rsidRDefault="006A1856" w:rsidP="006A1856">
      <w:pPr>
        <w:keepNext/>
        <w:keepLines/>
        <w:tabs>
          <w:tab w:val="left" w:pos="0"/>
        </w:tabs>
        <w:jc w:val="center"/>
        <w:rPr>
          <w:rFonts w:cstheme="minorHAnsi"/>
          <w:spacing w:val="-3"/>
          <w:sz w:val="24"/>
          <w:szCs w:val="24"/>
        </w:rPr>
      </w:pPr>
      <w:r w:rsidRPr="00474699">
        <w:rPr>
          <w:rFonts w:cstheme="minorHAnsi"/>
          <w:color w:val="000000"/>
          <w:sz w:val="24"/>
          <w:szCs w:val="24"/>
        </w:rPr>
        <w:t xml:space="preserve">Odpowiadając na ogłoszenie dotyczące zamówienia o wartości poniżej 130 tys. złotych </w:t>
      </w:r>
    </w:p>
    <w:p w14:paraId="0E9A17F7" w14:textId="73EA8994" w:rsidR="006A1856" w:rsidRDefault="006A1856" w:rsidP="00D82A8D">
      <w:pPr>
        <w:pStyle w:val="ZnakZnakZnakZnak"/>
        <w:spacing w:after="240"/>
        <w:jc w:val="center"/>
        <w:rPr>
          <w:rFonts w:asciiTheme="minorHAnsi" w:hAnsiTheme="minorHAnsi" w:cstheme="minorHAnsi"/>
          <w:b/>
        </w:rPr>
      </w:pPr>
      <w:r w:rsidRPr="00474699">
        <w:rPr>
          <w:rFonts w:asciiTheme="minorHAnsi" w:hAnsiTheme="minorHAnsi" w:cstheme="minorHAnsi"/>
          <w:b/>
        </w:rPr>
        <w:t>„</w:t>
      </w:r>
      <w:r w:rsidR="00FC4417">
        <w:rPr>
          <w:rFonts w:asciiTheme="minorHAnsi" w:hAnsiTheme="minorHAnsi" w:cstheme="minorHAnsi"/>
          <w:b/>
        </w:rPr>
        <w:t>Rozszczelnienie i zagospodarowanie zielenią terenu utw</w:t>
      </w:r>
      <w:r w:rsidR="00D82A8D">
        <w:rPr>
          <w:rFonts w:asciiTheme="minorHAnsi" w:hAnsiTheme="minorHAnsi" w:cstheme="minorHAnsi"/>
          <w:b/>
        </w:rPr>
        <w:t>a</w:t>
      </w:r>
      <w:r w:rsidR="00FC4417">
        <w:rPr>
          <w:rFonts w:asciiTheme="minorHAnsi" w:hAnsiTheme="minorHAnsi" w:cstheme="minorHAnsi"/>
          <w:b/>
        </w:rPr>
        <w:t>rdzonego na dworcu w Krośnie</w:t>
      </w:r>
      <w:r w:rsidR="00D82A8D">
        <w:rPr>
          <w:rFonts w:asciiTheme="minorHAnsi" w:hAnsiTheme="minorHAnsi" w:cstheme="minorHAnsi"/>
          <w:b/>
        </w:rPr>
        <w:t xml:space="preserve"> – etap I – prace rozbiórkowe nawierzchni i prace przygotowawcze</w:t>
      </w:r>
      <w:r w:rsidRPr="00474699">
        <w:rPr>
          <w:rFonts w:asciiTheme="minorHAnsi" w:hAnsiTheme="minorHAnsi" w:cstheme="minorHAnsi"/>
          <w:b/>
        </w:rPr>
        <w:t>”</w:t>
      </w:r>
    </w:p>
    <w:p w14:paraId="70802073" w14:textId="389B82F6" w:rsidR="006A1856" w:rsidRPr="00474699" w:rsidRDefault="00D82A8D" w:rsidP="00D82A8D">
      <w:pPr>
        <w:pStyle w:val="NormalnyWeb"/>
        <w:keepNext/>
        <w:spacing w:before="0" w:beforeAutospacing="0"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6A1856" w:rsidRPr="00474699">
        <w:rPr>
          <w:rFonts w:asciiTheme="minorHAnsi" w:hAnsiTheme="minorHAnsi" w:cstheme="minorHAnsi"/>
        </w:rPr>
        <w:t xml:space="preserve"> imieniu wykonawcy ……………………………………………………………… ………… z siedzibą w ……………………………………… przy ul. …………………………………. nr tel/fax ………………..  oferuję wykonanie zamówienia:</w:t>
      </w:r>
    </w:p>
    <w:tbl>
      <w:tblPr>
        <w:tblStyle w:val="Tabela-Siatka"/>
        <w:tblpPr w:leftFromText="141" w:rightFromText="141" w:vertAnchor="page" w:horzAnchor="margin" w:tblpY="5281"/>
        <w:tblW w:w="9780" w:type="dxa"/>
        <w:tblLook w:val="04A0" w:firstRow="1" w:lastRow="0" w:firstColumn="1" w:lastColumn="0" w:noHBand="0" w:noVBand="1"/>
      </w:tblPr>
      <w:tblGrid>
        <w:gridCol w:w="704"/>
        <w:gridCol w:w="3544"/>
        <w:gridCol w:w="1276"/>
        <w:gridCol w:w="2414"/>
        <w:gridCol w:w="1842"/>
      </w:tblGrid>
      <w:tr w:rsidR="009D7319" w:rsidRPr="00474699" w14:paraId="01A9CD30" w14:textId="77777777" w:rsidTr="008A3DE7">
        <w:tc>
          <w:tcPr>
            <w:tcW w:w="704" w:type="dxa"/>
          </w:tcPr>
          <w:p w14:paraId="04484DF2" w14:textId="77777777" w:rsidR="009D7319" w:rsidRPr="00474699" w:rsidRDefault="009D7319" w:rsidP="009D731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74699">
              <w:rPr>
                <w:rFonts w:cstheme="minorHAnsi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3544" w:type="dxa"/>
          </w:tcPr>
          <w:p w14:paraId="64E2F7E1" w14:textId="5712EF6E" w:rsidR="009D7319" w:rsidRPr="00474699" w:rsidRDefault="009D7319" w:rsidP="009D731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74699">
              <w:rPr>
                <w:rFonts w:cstheme="minorHAnsi"/>
                <w:b/>
                <w:bCs/>
                <w:sz w:val="24"/>
                <w:szCs w:val="24"/>
              </w:rPr>
              <w:t>ROBOCIZNA</w:t>
            </w:r>
          </w:p>
        </w:tc>
        <w:tc>
          <w:tcPr>
            <w:tcW w:w="1276" w:type="dxa"/>
          </w:tcPr>
          <w:p w14:paraId="724C7111" w14:textId="77777777" w:rsidR="009D7319" w:rsidRPr="00474699" w:rsidRDefault="009D7319" w:rsidP="009D731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74699">
              <w:rPr>
                <w:rFonts w:cstheme="minorHAnsi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2414" w:type="dxa"/>
          </w:tcPr>
          <w:p w14:paraId="799A7C74" w14:textId="3E308FD6" w:rsidR="009D7319" w:rsidRPr="00474699" w:rsidRDefault="009D7319" w:rsidP="009D731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74699">
              <w:rPr>
                <w:rFonts w:cstheme="minorHAnsi"/>
                <w:b/>
                <w:bCs/>
                <w:sz w:val="24"/>
                <w:szCs w:val="24"/>
              </w:rPr>
              <w:t>CENA JEDNOSTKOWA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NETTO</w:t>
            </w:r>
          </w:p>
        </w:tc>
        <w:tc>
          <w:tcPr>
            <w:tcW w:w="1842" w:type="dxa"/>
          </w:tcPr>
          <w:p w14:paraId="36A561E8" w14:textId="77777777" w:rsidR="009D7319" w:rsidRPr="00474699" w:rsidRDefault="009D7319" w:rsidP="009D731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74699">
              <w:rPr>
                <w:rFonts w:cstheme="minorHAnsi"/>
                <w:b/>
                <w:bCs/>
                <w:sz w:val="24"/>
                <w:szCs w:val="24"/>
              </w:rPr>
              <w:t>KOSZT</w:t>
            </w:r>
          </w:p>
        </w:tc>
      </w:tr>
      <w:tr w:rsidR="009D7319" w:rsidRPr="00474699" w14:paraId="3FA9EF9C" w14:textId="77777777" w:rsidTr="008A3DE7">
        <w:tc>
          <w:tcPr>
            <w:tcW w:w="704" w:type="dxa"/>
            <w:vAlign w:val="center"/>
          </w:tcPr>
          <w:p w14:paraId="6A315DFC" w14:textId="77777777" w:rsidR="009D7319" w:rsidRPr="00474699" w:rsidRDefault="009D7319" w:rsidP="009D731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74699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3544" w:type="dxa"/>
            <w:vAlign w:val="center"/>
          </w:tcPr>
          <w:p w14:paraId="02EF8B8E" w14:textId="0EB6EE45" w:rsidR="009D7319" w:rsidRPr="00474699" w:rsidRDefault="009D7319" w:rsidP="009D7319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474699">
              <w:rPr>
                <w:rFonts w:cstheme="minorHAnsi"/>
                <w:sz w:val="24"/>
                <w:szCs w:val="24"/>
              </w:rPr>
              <w:t>Przygotowanie terenu pod nasadzenia</w:t>
            </w:r>
            <w:r>
              <w:rPr>
                <w:rFonts w:cstheme="minorHAnsi"/>
                <w:sz w:val="24"/>
                <w:szCs w:val="24"/>
              </w:rPr>
              <w:t xml:space="preserve"> – usunięcie, utylizacja powierzchni asfaltowej wraz z podbudową, wymiana gruntu wg projektu</w:t>
            </w:r>
            <w:r w:rsidR="00D82A8D">
              <w:rPr>
                <w:rFonts w:cstheme="minorHAnsi"/>
                <w:sz w:val="24"/>
                <w:szCs w:val="24"/>
              </w:rPr>
              <w:t xml:space="preserve"> na ziemię urodzajną </w:t>
            </w:r>
            <w:r w:rsidR="00F12AAF">
              <w:rPr>
                <w:rFonts w:cstheme="minorHAnsi"/>
                <w:sz w:val="24"/>
                <w:szCs w:val="24"/>
              </w:rPr>
              <w:t xml:space="preserve">i kliniec </w:t>
            </w:r>
            <w:r w:rsidR="00D82A8D">
              <w:rPr>
                <w:rFonts w:cstheme="minorHAnsi"/>
                <w:sz w:val="24"/>
                <w:szCs w:val="24"/>
              </w:rPr>
              <w:t>(wraz z materiałem)</w:t>
            </w:r>
          </w:p>
          <w:p w14:paraId="5F64FD96" w14:textId="45B9BD27" w:rsidR="009D7319" w:rsidRPr="00474699" w:rsidRDefault="009D7319" w:rsidP="009D731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0615861" w14:textId="2E3E9276" w:rsidR="009D7319" w:rsidRPr="00474699" w:rsidRDefault="00687D80" w:rsidP="009D7319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117</w:t>
            </w:r>
            <w:r w:rsidR="009D7319" w:rsidRPr="00474699">
              <w:rPr>
                <w:rFonts w:cstheme="minorHAnsi"/>
                <w:sz w:val="24"/>
                <w:szCs w:val="24"/>
              </w:rPr>
              <w:t>,0 m</w:t>
            </w:r>
            <w:r w:rsidR="009D7319" w:rsidRPr="00474699">
              <w:rPr>
                <w:rFonts w:cstheme="minorHAnsi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414" w:type="dxa"/>
            <w:vAlign w:val="center"/>
          </w:tcPr>
          <w:p w14:paraId="718868DD" w14:textId="77777777" w:rsidR="009D7319" w:rsidRPr="00474699" w:rsidRDefault="009D7319" w:rsidP="009D731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192BC825" w14:textId="77777777" w:rsidR="009D7319" w:rsidRPr="00474699" w:rsidRDefault="009D7319" w:rsidP="009D731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D7319" w:rsidRPr="00474699" w14:paraId="2BC5B861" w14:textId="77777777" w:rsidTr="00E06955">
        <w:tc>
          <w:tcPr>
            <w:tcW w:w="7938" w:type="dxa"/>
            <w:gridSpan w:val="4"/>
          </w:tcPr>
          <w:p w14:paraId="235DD649" w14:textId="069BF1E1" w:rsidR="009D7319" w:rsidRPr="00474699" w:rsidRDefault="009D7319" w:rsidP="009D7319">
            <w:pPr>
              <w:jc w:val="right"/>
              <w:rPr>
                <w:rFonts w:cstheme="minorHAnsi"/>
                <w:sz w:val="24"/>
                <w:szCs w:val="24"/>
              </w:rPr>
            </w:pPr>
            <w:r w:rsidRPr="00474699">
              <w:rPr>
                <w:rFonts w:cstheme="minorHAnsi"/>
                <w:sz w:val="24"/>
                <w:szCs w:val="24"/>
              </w:rPr>
              <w:t>SUMA NETTO</w:t>
            </w:r>
          </w:p>
        </w:tc>
        <w:tc>
          <w:tcPr>
            <w:tcW w:w="1842" w:type="dxa"/>
            <w:vAlign w:val="center"/>
          </w:tcPr>
          <w:p w14:paraId="61F2697D" w14:textId="77777777" w:rsidR="009D7319" w:rsidRPr="00474699" w:rsidRDefault="009D7319" w:rsidP="009D731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D7319" w:rsidRPr="00474699" w14:paraId="5AD809C8" w14:textId="77777777" w:rsidTr="00E06955">
        <w:tc>
          <w:tcPr>
            <w:tcW w:w="7938" w:type="dxa"/>
            <w:gridSpan w:val="4"/>
          </w:tcPr>
          <w:p w14:paraId="5B3F1E27" w14:textId="2E5BFF3C" w:rsidR="009D7319" w:rsidRPr="00474699" w:rsidRDefault="009D7319" w:rsidP="009D7319">
            <w:pPr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 w:rsidRPr="00474699">
              <w:rPr>
                <w:rFonts w:cstheme="minorHAnsi"/>
                <w:b/>
                <w:bCs/>
                <w:sz w:val="24"/>
                <w:szCs w:val="24"/>
              </w:rPr>
              <w:t>VAT %</w:t>
            </w:r>
          </w:p>
        </w:tc>
        <w:tc>
          <w:tcPr>
            <w:tcW w:w="1842" w:type="dxa"/>
            <w:vAlign w:val="center"/>
          </w:tcPr>
          <w:p w14:paraId="1F74B1DC" w14:textId="77777777" w:rsidR="009D7319" w:rsidRPr="00474699" w:rsidRDefault="009D7319" w:rsidP="009D731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D7319" w:rsidRPr="00474699" w14:paraId="57AF74A2" w14:textId="77777777" w:rsidTr="00E06955">
        <w:tc>
          <w:tcPr>
            <w:tcW w:w="7938" w:type="dxa"/>
            <w:gridSpan w:val="4"/>
          </w:tcPr>
          <w:p w14:paraId="2CFC14B9" w14:textId="2B45537A" w:rsidR="009D7319" w:rsidRPr="00474699" w:rsidRDefault="009D7319" w:rsidP="009D7319">
            <w:pPr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 w:rsidRPr="00474699">
              <w:rPr>
                <w:rFonts w:cstheme="minorHAnsi"/>
                <w:b/>
                <w:bCs/>
                <w:sz w:val="24"/>
                <w:szCs w:val="24"/>
              </w:rPr>
              <w:t>SUMA BRUTTO</w:t>
            </w:r>
          </w:p>
        </w:tc>
        <w:tc>
          <w:tcPr>
            <w:tcW w:w="1842" w:type="dxa"/>
            <w:vAlign w:val="center"/>
          </w:tcPr>
          <w:p w14:paraId="5DB3D998" w14:textId="77777777" w:rsidR="009D7319" w:rsidRPr="00474699" w:rsidRDefault="009D7319" w:rsidP="009D731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587F2C0D" w14:textId="140BC4F9" w:rsidR="00CD12E3" w:rsidRDefault="00CD12E3" w:rsidP="009422E8">
      <w:pPr>
        <w:rPr>
          <w:rFonts w:cstheme="minorHAnsi"/>
          <w:sz w:val="24"/>
          <w:szCs w:val="24"/>
        </w:rPr>
      </w:pPr>
    </w:p>
    <w:p w14:paraId="42FA368E" w14:textId="77777777" w:rsidR="00F47D7E" w:rsidRPr="00474699" w:rsidRDefault="00CD12E3" w:rsidP="009422E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column"/>
      </w:r>
    </w:p>
    <w:p w14:paraId="0DCBB659" w14:textId="661F3DF3" w:rsidR="006A6188" w:rsidRPr="00474699" w:rsidRDefault="006A6188" w:rsidP="006A618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cstheme="minorHAnsi"/>
          <w:sz w:val="24"/>
          <w:szCs w:val="24"/>
        </w:rPr>
      </w:pPr>
      <w:r w:rsidRPr="00474699">
        <w:rPr>
          <w:rFonts w:cstheme="minorHAnsi"/>
          <w:sz w:val="24"/>
          <w:szCs w:val="24"/>
        </w:rPr>
        <w:t>Ponadto:</w:t>
      </w:r>
    </w:p>
    <w:p w14:paraId="1ACC021A" w14:textId="3295A3A8" w:rsidR="00E06955" w:rsidRPr="00474699" w:rsidRDefault="006A6188" w:rsidP="00E06955">
      <w:pPr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474699">
        <w:rPr>
          <w:rFonts w:cstheme="minorHAnsi"/>
          <w:sz w:val="24"/>
          <w:szCs w:val="24"/>
        </w:rPr>
        <w:t>Oświadczamy, że z</w:t>
      </w:r>
      <w:r w:rsidR="00E06955" w:rsidRPr="00474699">
        <w:rPr>
          <w:rFonts w:cstheme="minorHAnsi"/>
          <w:sz w:val="24"/>
          <w:szCs w:val="24"/>
        </w:rPr>
        <w:t>amówienie wykonamy w terminie wymaganym przez Zamawiającego.</w:t>
      </w:r>
    </w:p>
    <w:p w14:paraId="1F794E5A" w14:textId="77777777" w:rsidR="00E06955" w:rsidRPr="00474699" w:rsidRDefault="00E06955" w:rsidP="00E06955">
      <w:pPr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474699">
        <w:rPr>
          <w:rFonts w:cstheme="minorHAnsi"/>
          <w:sz w:val="24"/>
          <w:szCs w:val="24"/>
        </w:rPr>
        <w:t>Oświadczamy, że zapoznaliśmy się z warunkami realizacji zamówienia i akceptujemy je bez zastrzeżeń.</w:t>
      </w:r>
    </w:p>
    <w:p w14:paraId="0BBFA14C" w14:textId="31B43BC6" w:rsidR="00E06955" w:rsidRPr="00474699" w:rsidRDefault="00E06955" w:rsidP="00E06955">
      <w:pPr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474699">
        <w:rPr>
          <w:rFonts w:cstheme="minorHAnsi"/>
          <w:sz w:val="24"/>
          <w:szCs w:val="24"/>
        </w:rPr>
        <w:t>Oświadczamy, że w cenie ofertowej zostały ujęte wszelkie koszty związane</w:t>
      </w:r>
      <w:r w:rsidRPr="00474699">
        <w:rPr>
          <w:rFonts w:cstheme="minorHAnsi"/>
          <w:sz w:val="24"/>
          <w:szCs w:val="24"/>
        </w:rPr>
        <w:br/>
        <w:t>z kompleksową realizacją przedmiotu zamówienia.</w:t>
      </w:r>
    </w:p>
    <w:p w14:paraId="6A65E94D" w14:textId="1E36C5B2" w:rsidR="006A6188" w:rsidRPr="00474699" w:rsidRDefault="006A6188" w:rsidP="00E06955">
      <w:pPr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474699">
        <w:rPr>
          <w:rFonts w:cstheme="minorHAnsi"/>
          <w:sz w:val="24"/>
          <w:szCs w:val="24"/>
        </w:rPr>
        <w:t>Oświadczamy, że zapoznaliśmy się z przedmiotem zamówienia, w szczególności z zapytaniem ofertowym wraz z załącznikami i uznajemy się za związanych określonymi w nim warunkami i zasadami postępowania oraz zawartym w nim wzorem umowy.</w:t>
      </w:r>
    </w:p>
    <w:p w14:paraId="364B0838" w14:textId="018E7AD2" w:rsidR="006A6188" w:rsidRPr="00474699" w:rsidRDefault="006A6188" w:rsidP="00E06955">
      <w:pPr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474699">
        <w:rPr>
          <w:rFonts w:cstheme="minorHAnsi"/>
          <w:sz w:val="24"/>
          <w:szCs w:val="24"/>
        </w:rPr>
        <w:t>Przedmiot zamówienia zamierzamy wykonać: sami*/ przy pomocy podwykonawców* (określić zakres zamówienia planowanego do wykonania przez podwykonawcę………………………………………………………………………………………………………………………………………………………………………………………………)</w:t>
      </w:r>
    </w:p>
    <w:p w14:paraId="520A72F9" w14:textId="073FB953" w:rsidR="006A6188" w:rsidRPr="00474699" w:rsidRDefault="006A6188" w:rsidP="00E06955">
      <w:pPr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474699">
        <w:rPr>
          <w:rFonts w:cstheme="minorHAnsi"/>
          <w:sz w:val="24"/>
          <w:szCs w:val="24"/>
        </w:rPr>
        <w:t>Ponadto oświadczamy, iż:</w:t>
      </w:r>
    </w:p>
    <w:p w14:paraId="32B546CC" w14:textId="1EC97F26" w:rsidR="006A6188" w:rsidRPr="00474699" w:rsidRDefault="006A6188" w:rsidP="006A6188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74699">
        <w:rPr>
          <w:rFonts w:asciiTheme="minorHAnsi" w:hAnsiTheme="minorHAnsi" w:cstheme="minorHAnsi"/>
          <w:sz w:val="24"/>
          <w:szCs w:val="24"/>
        </w:rPr>
        <w:t>Posiadamy uprawnienia do wykonywania działalności określonej w przedmiocie zamówienia.</w:t>
      </w:r>
    </w:p>
    <w:p w14:paraId="49641013" w14:textId="1CEA8B0D" w:rsidR="006A6188" w:rsidRPr="00474699" w:rsidRDefault="006A6188" w:rsidP="006A6188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74699">
        <w:rPr>
          <w:rFonts w:asciiTheme="minorHAnsi" w:hAnsiTheme="minorHAnsi" w:cstheme="minorHAnsi"/>
          <w:sz w:val="24"/>
          <w:szCs w:val="24"/>
        </w:rPr>
        <w:t>Posiadamy niezbędną wiedzę i doświadczenie oraz potencjał techniczny, a także dysponujemy osobami zdolnymi do wykonania zamówienia.</w:t>
      </w:r>
    </w:p>
    <w:p w14:paraId="6CE538D4" w14:textId="72864C26" w:rsidR="006A6188" w:rsidRPr="00474699" w:rsidRDefault="006A6188" w:rsidP="006A6188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74699">
        <w:rPr>
          <w:rFonts w:asciiTheme="minorHAnsi" w:hAnsiTheme="minorHAnsi" w:cstheme="minorHAnsi"/>
          <w:sz w:val="24"/>
          <w:szCs w:val="24"/>
        </w:rPr>
        <w:t>Znajdujemy się w sytuacji ekonomicznej i finansowej zapewniającej wykonanie zamówienia.</w:t>
      </w:r>
    </w:p>
    <w:p w14:paraId="2524446B" w14:textId="2061C8B2" w:rsidR="006A6188" w:rsidRPr="00474699" w:rsidRDefault="006A6188" w:rsidP="006A6188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74699">
        <w:rPr>
          <w:rFonts w:asciiTheme="minorHAnsi" w:hAnsiTheme="minorHAnsi" w:cstheme="minorHAnsi"/>
          <w:sz w:val="24"/>
          <w:szCs w:val="24"/>
        </w:rPr>
        <w:t>W ciągu ostatnich 3 lat przed wszczęciem postępowania nie wyrządziliśmy szkody poprzez niewykonanie zamówienia lub nienależyte jego wykonanie, bądź też wyrządzona przez nas szkoda została dobrowolnie przez nas naprawiona do dnia wszczęcia niniejszego postępowania.</w:t>
      </w:r>
    </w:p>
    <w:p w14:paraId="625D12DA" w14:textId="07EE64B0" w:rsidR="006A6188" w:rsidRPr="00474699" w:rsidRDefault="006A6188" w:rsidP="006A6188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74699">
        <w:rPr>
          <w:rFonts w:asciiTheme="minorHAnsi" w:hAnsiTheme="minorHAnsi" w:cstheme="minorHAnsi"/>
          <w:sz w:val="24"/>
          <w:szCs w:val="24"/>
        </w:rPr>
        <w:t>Nie zalegamy z uiszczeniem podatków, opłat lub składek na ubezpieczenie społeczne lub zdrowotne.</w:t>
      </w:r>
    </w:p>
    <w:p w14:paraId="01F001EF" w14:textId="091827FD" w:rsidR="00BB077C" w:rsidRPr="00474699" w:rsidRDefault="00BB077C" w:rsidP="00BB077C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74699">
        <w:rPr>
          <w:rFonts w:asciiTheme="minorHAnsi" w:hAnsiTheme="minorHAnsi" w:cstheme="minorHAnsi"/>
          <w:sz w:val="24"/>
          <w:szCs w:val="24"/>
        </w:rPr>
        <w:t>Nie otwarto likwidacji oraz nie ogłoszono upadłości.</w:t>
      </w:r>
    </w:p>
    <w:p w14:paraId="7EC2D412" w14:textId="695100D0" w:rsidR="00BB077C" w:rsidRPr="00474699" w:rsidRDefault="00BB077C" w:rsidP="00BB077C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474699">
        <w:rPr>
          <w:rFonts w:asciiTheme="minorHAnsi" w:hAnsiTheme="minorHAnsi" w:cstheme="minorHAnsi"/>
          <w:sz w:val="24"/>
          <w:szCs w:val="24"/>
        </w:rPr>
        <w:t>Oświadczmy, że jesteśmy/nie jesteśmy czynnym podatnikiem podatku od towarów i usług (VAT)*.</w:t>
      </w:r>
    </w:p>
    <w:p w14:paraId="639913F0" w14:textId="51017C5F" w:rsidR="00BB077C" w:rsidRPr="00474699" w:rsidRDefault="00BB077C" w:rsidP="00BB077C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474699">
        <w:rPr>
          <w:rFonts w:asciiTheme="minorHAnsi" w:hAnsiTheme="minorHAnsi" w:cstheme="minorHAnsi"/>
          <w:sz w:val="24"/>
          <w:szCs w:val="24"/>
        </w:rPr>
        <w:t>Wykonawca oświadcza, iż wypłata wynagrodzenia powinna być dokonana na rachunek bankowy Wykonawcy o numerze konta: ……………………………………………………………………..*</w:t>
      </w:r>
    </w:p>
    <w:p w14:paraId="410D2B91" w14:textId="77777777" w:rsidR="00D35F0D" w:rsidRPr="00474699" w:rsidRDefault="00D35F0D" w:rsidP="00D35F0D">
      <w:pPr>
        <w:pStyle w:val="Akapitzlist"/>
        <w:autoSpaceDE w:val="0"/>
        <w:autoSpaceDN w:val="0"/>
        <w:adjustRightInd w:val="0"/>
        <w:spacing w:after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14:paraId="64AE56E3" w14:textId="17DDA4CC" w:rsidR="00BB077C" w:rsidRPr="00474699" w:rsidRDefault="00BB077C" w:rsidP="00BB077C">
      <w:pPr>
        <w:pStyle w:val="Akapitzlist"/>
        <w:autoSpaceDE w:val="0"/>
        <w:autoSpaceDN w:val="0"/>
        <w:adjustRightInd w:val="0"/>
        <w:spacing w:after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474699">
        <w:rPr>
          <w:rFonts w:asciiTheme="minorHAnsi" w:hAnsiTheme="minorHAnsi" w:cstheme="minorHAnsi"/>
          <w:sz w:val="24"/>
          <w:szCs w:val="24"/>
        </w:rPr>
        <w:t>*-</w:t>
      </w:r>
      <w:r w:rsidR="00D35F0D" w:rsidRPr="00474699">
        <w:rPr>
          <w:rFonts w:asciiTheme="minorHAnsi" w:hAnsiTheme="minorHAnsi" w:cstheme="minorHAnsi"/>
          <w:sz w:val="24"/>
          <w:szCs w:val="24"/>
        </w:rPr>
        <w:t>należy odpowiednio wypełnić</w:t>
      </w:r>
    </w:p>
    <w:p w14:paraId="519BA8D7" w14:textId="2D07E56D" w:rsidR="00E06955" w:rsidRPr="00474699" w:rsidRDefault="00E06955" w:rsidP="00E06955">
      <w:pPr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</w:p>
    <w:p w14:paraId="219D1833" w14:textId="4D643E16" w:rsidR="00E06955" w:rsidRPr="00474699" w:rsidRDefault="00E06955" w:rsidP="009E0BCB">
      <w:pPr>
        <w:suppressAutoHyphens/>
        <w:spacing w:line="340" w:lineRule="atLeast"/>
        <w:ind w:left="397"/>
        <w:jc w:val="right"/>
        <w:rPr>
          <w:rFonts w:cstheme="minorHAnsi"/>
          <w:sz w:val="24"/>
          <w:szCs w:val="24"/>
          <w:lang w:eastAsia="ar-SA"/>
        </w:rPr>
      </w:pPr>
      <w:r w:rsidRPr="00474699">
        <w:rPr>
          <w:rFonts w:cstheme="minorHAnsi"/>
          <w:sz w:val="24"/>
          <w:szCs w:val="24"/>
        </w:rPr>
        <w:t>Miejscowość i data: ………………………………………</w:t>
      </w:r>
    </w:p>
    <w:p w14:paraId="19AEB0DB" w14:textId="77777777" w:rsidR="009E0BCB" w:rsidRPr="00474699" w:rsidRDefault="009E0BCB" w:rsidP="009E0BCB">
      <w:pPr>
        <w:suppressAutoHyphens/>
        <w:spacing w:line="340" w:lineRule="atLeast"/>
        <w:rPr>
          <w:rFonts w:cstheme="minorHAnsi"/>
          <w:sz w:val="24"/>
          <w:szCs w:val="24"/>
          <w:lang w:eastAsia="ar-SA"/>
        </w:rPr>
      </w:pPr>
    </w:p>
    <w:p w14:paraId="22B617E0" w14:textId="77777777" w:rsidR="00E06955" w:rsidRPr="00474699" w:rsidRDefault="00E06955" w:rsidP="00E06955">
      <w:pPr>
        <w:suppressAutoHyphens/>
        <w:spacing w:line="340" w:lineRule="atLeast"/>
        <w:ind w:left="397"/>
        <w:jc w:val="both"/>
        <w:rPr>
          <w:rFonts w:cstheme="minorHAnsi"/>
          <w:sz w:val="24"/>
          <w:szCs w:val="24"/>
          <w:lang w:eastAsia="ar-SA"/>
        </w:rPr>
      </w:pPr>
    </w:p>
    <w:p w14:paraId="3EBEB176" w14:textId="77777777" w:rsidR="00E06955" w:rsidRPr="00474699" w:rsidRDefault="00E06955" w:rsidP="00E06955">
      <w:pPr>
        <w:suppressAutoHyphens/>
        <w:spacing w:line="340" w:lineRule="atLeast"/>
        <w:ind w:left="4956"/>
        <w:jc w:val="both"/>
        <w:rPr>
          <w:rFonts w:cstheme="minorHAnsi"/>
          <w:sz w:val="24"/>
          <w:szCs w:val="24"/>
          <w:lang w:eastAsia="ar-SA"/>
        </w:rPr>
      </w:pPr>
      <w:r w:rsidRPr="00474699">
        <w:rPr>
          <w:rFonts w:cstheme="minorHAnsi"/>
          <w:sz w:val="24"/>
          <w:szCs w:val="24"/>
        </w:rPr>
        <w:t>……………………………………………</w:t>
      </w:r>
    </w:p>
    <w:p w14:paraId="34AAC17A" w14:textId="77777777" w:rsidR="00E06955" w:rsidRPr="00474699" w:rsidRDefault="00E06955" w:rsidP="00D35F0D">
      <w:pPr>
        <w:spacing w:after="0"/>
        <w:ind w:left="4536" w:firstLine="708"/>
        <w:jc w:val="center"/>
        <w:rPr>
          <w:rFonts w:cstheme="minorHAnsi"/>
          <w:sz w:val="24"/>
          <w:szCs w:val="24"/>
        </w:rPr>
      </w:pPr>
      <w:r w:rsidRPr="00474699">
        <w:rPr>
          <w:rFonts w:cstheme="minorHAnsi"/>
          <w:sz w:val="24"/>
          <w:szCs w:val="24"/>
        </w:rPr>
        <w:t>(podpis osoby upoważnionej</w:t>
      </w:r>
    </w:p>
    <w:p w14:paraId="15CD3559" w14:textId="77777777" w:rsidR="00E06955" w:rsidRPr="00474699" w:rsidRDefault="00E06955" w:rsidP="00D35F0D">
      <w:pPr>
        <w:spacing w:after="0"/>
        <w:ind w:left="4536" w:firstLine="708"/>
        <w:jc w:val="center"/>
        <w:rPr>
          <w:rFonts w:cstheme="minorHAnsi"/>
          <w:sz w:val="24"/>
          <w:szCs w:val="24"/>
        </w:rPr>
      </w:pPr>
      <w:r w:rsidRPr="00474699">
        <w:rPr>
          <w:rFonts w:cstheme="minorHAnsi"/>
          <w:sz w:val="24"/>
          <w:szCs w:val="24"/>
        </w:rPr>
        <w:t>do podpisania oferty w imieniu wykonawcy)</w:t>
      </w:r>
    </w:p>
    <w:p w14:paraId="4D49D209" w14:textId="77777777" w:rsidR="00E06955" w:rsidRPr="00474699" w:rsidRDefault="00E06955" w:rsidP="00E06955">
      <w:pPr>
        <w:rPr>
          <w:rFonts w:cstheme="minorHAnsi"/>
          <w:sz w:val="24"/>
          <w:szCs w:val="24"/>
        </w:rPr>
      </w:pPr>
    </w:p>
    <w:sectPr w:rsidR="00E06955" w:rsidRPr="00474699" w:rsidSect="009E0BCB">
      <w:pgSz w:w="11906" w:h="16838"/>
      <w:pgMar w:top="709" w:right="1133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Arial"/>
        <w:color w:val="231F20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Arial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8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Arial"/>
        <w:b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Aria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Arial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25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eastAsia="Arial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5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eastAsia="Arial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23"/>
      <w:numFmt w:val="upperLetter"/>
      <w:lvlText w:val="%1"/>
      <w:lvlJc w:val="left"/>
      <w:pPr>
        <w:tabs>
          <w:tab w:val="num" w:pos="0"/>
        </w:tabs>
        <w:ind w:left="0" w:firstLine="0"/>
      </w:pPr>
      <w:rPr>
        <w:rFonts w:eastAsia="Arial"/>
      </w:rPr>
    </w:lvl>
  </w:abstractNum>
  <w:abstractNum w:abstractNumId="8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/>
        <w:bCs/>
        <w:color w:val="231F2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50" w:hanging="390"/>
      </w:pPr>
      <w:rPr>
        <w:rFonts w:eastAsia="Arial" w:hint="default"/>
        <w:b/>
        <w:bCs/>
        <w:color w:val="231F2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eastAsia="Arial" w:hint="default"/>
        <w:b/>
        <w:bCs/>
        <w:color w:val="231F2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rFonts w:eastAsia="Arial" w:hint="default"/>
        <w:b/>
        <w:bCs/>
        <w:color w:val="231F2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eastAsia="Arial" w:hint="default"/>
        <w:b/>
        <w:bCs/>
        <w:color w:val="231F2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rFonts w:eastAsia="Arial" w:hint="default"/>
        <w:b/>
        <w:bCs/>
        <w:color w:val="231F2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eastAsia="Arial" w:hint="default"/>
        <w:b/>
        <w:bCs/>
        <w:color w:val="231F2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rFonts w:eastAsia="Arial" w:hint="default"/>
        <w:b/>
        <w:bCs/>
        <w:color w:val="231F2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rFonts w:eastAsia="Arial" w:hint="default"/>
        <w:b/>
        <w:bCs/>
        <w:color w:val="231F20"/>
        <w:sz w:val="20"/>
        <w:szCs w:val="20"/>
      </w:rPr>
    </w:lvl>
  </w:abstractNum>
  <w:abstractNum w:abstractNumId="9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A31737"/>
    <w:multiLevelType w:val="hybridMultilevel"/>
    <w:tmpl w:val="842646AE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12CD69F2"/>
    <w:multiLevelType w:val="multilevel"/>
    <w:tmpl w:val="663EB8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0C26A02"/>
    <w:multiLevelType w:val="hybridMultilevel"/>
    <w:tmpl w:val="307C948E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2798303C"/>
    <w:multiLevelType w:val="hybridMultilevel"/>
    <w:tmpl w:val="FD0440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0D762C"/>
    <w:multiLevelType w:val="hybridMultilevel"/>
    <w:tmpl w:val="9FDE8036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37267D9B"/>
    <w:multiLevelType w:val="hybridMultilevel"/>
    <w:tmpl w:val="BCE2C0C8"/>
    <w:lvl w:ilvl="0" w:tplc="66E4D736">
      <w:start w:val="1"/>
      <w:numFmt w:val="lowerLetter"/>
      <w:lvlText w:val="%1)"/>
      <w:lvlJc w:val="left"/>
      <w:pPr>
        <w:ind w:left="12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6" w15:restartNumberingAfterBreak="0">
    <w:nsid w:val="47B66393"/>
    <w:multiLevelType w:val="hybridMultilevel"/>
    <w:tmpl w:val="8924AF38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56467180"/>
    <w:multiLevelType w:val="hybridMultilevel"/>
    <w:tmpl w:val="FCC4B01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640A32A3"/>
    <w:multiLevelType w:val="hybridMultilevel"/>
    <w:tmpl w:val="BAB6787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66BD1B00"/>
    <w:multiLevelType w:val="hybridMultilevel"/>
    <w:tmpl w:val="B2367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4D1CEB"/>
    <w:multiLevelType w:val="multilevel"/>
    <w:tmpl w:val="347827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7F4259D6"/>
    <w:multiLevelType w:val="hybridMultilevel"/>
    <w:tmpl w:val="4AA612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3820349">
    <w:abstractNumId w:val="0"/>
  </w:num>
  <w:num w:numId="2" w16cid:durableId="2027099805">
    <w:abstractNumId w:val="1"/>
  </w:num>
  <w:num w:numId="3" w16cid:durableId="849494062">
    <w:abstractNumId w:val="2"/>
  </w:num>
  <w:num w:numId="4" w16cid:durableId="1301766518">
    <w:abstractNumId w:val="3"/>
  </w:num>
  <w:num w:numId="5" w16cid:durableId="1442653118">
    <w:abstractNumId w:val="4"/>
  </w:num>
  <w:num w:numId="6" w16cid:durableId="203368637">
    <w:abstractNumId w:val="5"/>
  </w:num>
  <w:num w:numId="7" w16cid:durableId="1320574750">
    <w:abstractNumId w:val="6"/>
  </w:num>
  <w:num w:numId="8" w16cid:durableId="1598126965">
    <w:abstractNumId w:val="7"/>
  </w:num>
  <w:num w:numId="9" w16cid:durableId="1544754594">
    <w:abstractNumId w:val="8"/>
  </w:num>
  <w:num w:numId="10" w16cid:durableId="1705397969">
    <w:abstractNumId w:val="9"/>
  </w:num>
  <w:num w:numId="11" w16cid:durableId="1055471751">
    <w:abstractNumId w:val="13"/>
  </w:num>
  <w:num w:numId="12" w16cid:durableId="81804237">
    <w:abstractNumId w:val="19"/>
  </w:num>
  <w:num w:numId="13" w16cid:durableId="1790120879">
    <w:abstractNumId w:val="17"/>
  </w:num>
  <w:num w:numId="14" w16cid:durableId="1930771068">
    <w:abstractNumId w:val="16"/>
  </w:num>
  <w:num w:numId="15" w16cid:durableId="1800806128">
    <w:abstractNumId w:val="15"/>
  </w:num>
  <w:num w:numId="16" w16cid:durableId="881094330">
    <w:abstractNumId w:val="21"/>
  </w:num>
  <w:num w:numId="17" w16cid:durableId="294794590">
    <w:abstractNumId w:val="14"/>
  </w:num>
  <w:num w:numId="18" w16cid:durableId="1307009635">
    <w:abstractNumId w:val="12"/>
  </w:num>
  <w:num w:numId="19" w16cid:durableId="396393067">
    <w:abstractNumId w:val="18"/>
  </w:num>
  <w:num w:numId="20" w16cid:durableId="1816215030">
    <w:abstractNumId w:val="10"/>
  </w:num>
  <w:num w:numId="21" w16cid:durableId="814417927">
    <w:abstractNumId w:val="20"/>
  </w:num>
  <w:num w:numId="22" w16cid:durableId="19494606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A7A"/>
    <w:rsid w:val="00014D5D"/>
    <w:rsid w:val="000916C6"/>
    <w:rsid w:val="000949EA"/>
    <w:rsid w:val="00126F3E"/>
    <w:rsid w:val="001400AD"/>
    <w:rsid w:val="001628EB"/>
    <w:rsid w:val="00162A7A"/>
    <w:rsid w:val="001661DB"/>
    <w:rsid w:val="001872A5"/>
    <w:rsid w:val="001C20BE"/>
    <w:rsid w:val="001D2893"/>
    <w:rsid w:val="001D5E65"/>
    <w:rsid w:val="001F3A07"/>
    <w:rsid w:val="00261907"/>
    <w:rsid w:val="002743B1"/>
    <w:rsid w:val="00277B68"/>
    <w:rsid w:val="00292B8E"/>
    <w:rsid w:val="002A6287"/>
    <w:rsid w:val="002B6891"/>
    <w:rsid w:val="002E1268"/>
    <w:rsid w:val="002E1324"/>
    <w:rsid w:val="002F2299"/>
    <w:rsid w:val="002F63BA"/>
    <w:rsid w:val="003204F8"/>
    <w:rsid w:val="0034186C"/>
    <w:rsid w:val="0034246F"/>
    <w:rsid w:val="00345B47"/>
    <w:rsid w:val="003C7573"/>
    <w:rsid w:val="003D5A29"/>
    <w:rsid w:val="004044FB"/>
    <w:rsid w:val="00424E0E"/>
    <w:rsid w:val="00435BB0"/>
    <w:rsid w:val="00463846"/>
    <w:rsid w:val="00474699"/>
    <w:rsid w:val="00494A06"/>
    <w:rsid w:val="005226AD"/>
    <w:rsid w:val="005260CB"/>
    <w:rsid w:val="00532E10"/>
    <w:rsid w:val="0056507B"/>
    <w:rsid w:val="005A1978"/>
    <w:rsid w:val="005C2FFB"/>
    <w:rsid w:val="005E3275"/>
    <w:rsid w:val="00601E94"/>
    <w:rsid w:val="0060363D"/>
    <w:rsid w:val="00606F0D"/>
    <w:rsid w:val="00667D2B"/>
    <w:rsid w:val="00687D80"/>
    <w:rsid w:val="006904A0"/>
    <w:rsid w:val="006A1856"/>
    <w:rsid w:val="006A6188"/>
    <w:rsid w:val="006A7713"/>
    <w:rsid w:val="006C59C8"/>
    <w:rsid w:val="006D0486"/>
    <w:rsid w:val="006F1017"/>
    <w:rsid w:val="007273A0"/>
    <w:rsid w:val="00732204"/>
    <w:rsid w:val="00737E46"/>
    <w:rsid w:val="0077059F"/>
    <w:rsid w:val="007851D7"/>
    <w:rsid w:val="008832F8"/>
    <w:rsid w:val="008A13F0"/>
    <w:rsid w:val="008A3DE7"/>
    <w:rsid w:val="008F0D1B"/>
    <w:rsid w:val="0090565E"/>
    <w:rsid w:val="00921EEB"/>
    <w:rsid w:val="0094116F"/>
    <w:rsid w:val="009422E8"/>
    <w:rsid w:val="009428A5"/>
    <w:rsid w:val="0094357D"/>
    <w:rsid w:val="00953E5A"/>
    <w:rsid w:val="009B642D"/>
    <w:rsid w:val="009D7319"/>
    <w:rsid w:val="009E0BCB"/>
    <w:rsid w:val="009E0F70"/>
    <w:rsid w:val="009E7E87"/>
    <w:rsid w:val="00A3227F"/>
    <w:rsid w:val="00A534A9"/>
    <w:rsid w:val="00A54883"/>
    <w:rsid w:val="00A601CE"/>
    <w:rsid w:val="00A62E8B"/>
    <w:rsid w:val="00A63FF8"/>
    <w:rsid w:val="00A664B4"/>
    <w:rsid w:val="00B103E7"/>
    <w:rsid w:val="00B54916"/>
    <w:rsid w:val="00B56DD6"/>
    <w:rsid w:val="00B77446"/>
    <w:rsid w:val="00BB077C"/>
    <w:rsid w:val="00BD15A6"/>
    <w:rsid w:val="00BD6301"/>
    <w:rsid w:val="00BD6C8C"/>
    <w:rsid w:val="00C075EF"/>
    <w:rsid w:val="00C11289"/>
    <w:rsid w:val="00C216D5"/>
    <w:rsid w:val="00C54B82"/>
    <w:rsid w:val="00C60C08"/>
    <w:rsid w:val="00C72EC9"/>
    <w:rsid w:val="00C82B7B"/>
    <w:rsid w:val="00C86488"/>
    <w:rsid w:val="00CC3C6F"/>
    <w:rsid w:val="00CD12E3"/>
    <w:rsid w:val="00CD1416"/>
    <w:rsid w:val="00CF677C"/>
    <w:rsid w:val="00D35F0D"/>
    <w:rsid w:val="00D70ABE"/>
    <w:rsid w:val="00D75E61"/>
    <w:rsid w:val="00D82A8D"/>
    <w:rsid w:val="00D93BAA"/>
    <w:rsid w:val="00DA076E"/>
    <w:rsid w:val="00DD1730"/>
    <w:rsid w:val="00DE5817"/>
    <w:rsid w:val="00DF2A45"/>
    <w:rsid w:val="00DF48E6"/>
    <w:rsid w:val="00E06955"/>
    <w:rsid w:val="00E33515"/>
    <w:rsid w:val="00E42E1D"/>
    <w:rsid w:val="00EA63D7"/>
    <w:rsid w:val="00EB0B21"/>
    <w:rsid w:val="00EE6F78"/>
    <w:rsid w:val="00F01E96"/>
    <w:rsid w:val="00F02C3E"/>
    <w:rsid w:val="00F12AAF"/>
    <w:rsid w:val="00F44990"/>
    <w:rsid w:val="00F47D7E"/>
    <w:rsid w:val="00FB355F"/>
    <w:rsid w:val="00FB78AB"/>
    <w:rsid w:val="00FC4417"/>
    <w:rsid w:val="00FD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7EF97"/>
  <w15:chartTrackingRefBased/>
  <w15:docId w15:val="{D0CBA144-B126-4515-A234-7B5EDF98D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62A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F01E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qFormat/>
    <w:rsid w:val="00F01E96"/>
    <w:pPr>
      <w:suppressAutoHyphens/>
      <w:spacing w:line="252" w:lineRule="auto"/>
      <w:ind w:left="720"/>
    </w:pPr>
    <w:rPr>
      <w:rFonts w:ascii="Calibri" w:eastAsia="Calibri" w:hAnsi="Calibri" w:cs="Calibri"/>
      <w:lang w:eastAsia="ar-SA"/>
    </w:rPr>
  </w:style>
  <w:style w:type="paragraph" w:styleId="NormalnyWeb">
    <w:name w:val="Normal (Web)"/>
    <w:basedOn w:val="Normalny"/>
    <w:uiPriority w:val="99"/>
    <w:rsid w:val="006A18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382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Bernadetta Józefczyk</dc:creator>
  <cp:keywords/>
  <dc:description/>
  <cp:lastModifiedBy>Bernadetta Józefczyk</cp:lastModifiedBy>
  <cp:revision>17</cp:revision>
  <dcterms:created xsi:type="dcterms:W3CDTF">2024-06-13T11:15:00Z</dcterms:created>
  <dcterms:modified xsi:type="dcterms:W3CDTF">2025-10-10T09:37:00Z</dcterms:modified>
</cp:coreProperties>
</file>